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06846FC7"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1256F4">
        <w:rPr>
          <w:rFonts w:cs="Calibri"/>
          <w:b/>
          <w:caps/>
          <w:kern w:val="28"/>
        </w:rPr>
        <w:t>G</w:t>
      </w:r>
      <w:r w:rsidRPr="005A442B">
        <w:rPr>
          <w:rFonts w:cs="Calibri"/>
          <w:b/>
          <w:caps/>
          <w:kern w:val="28"/>
        </w:rPr>
        <w:t>Z/</w:t>
      </w:r>
      <w:r w:rsidR="001A0754">
        <w:rPr>
          <w:rFonts w:cs="Calibri"/>
          <w:b/>
          <w:caps/>
          <w:kern w:val="28"/>
        </w:rPr>
        <w:t>04690</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2955967C" w:rsidR="0041233E" w:rsidRDefault="005A442B" w:rsidP="004024D2">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1A0754" w:rsidRPr="001A0754">
        <w:rPr>
          <w:rFonts w:ascii="Calibri" w:hAnsi="Calibri" w:cs="Arial"/>
          <w:b/>
          <w:i/>
          <w:snapToGrid w:val="0"/>
          <w:color w:val="000000"/>
          <w:sz w:val="22"/>
          <w:szCs w:val="22"/>
        </w:rPr>
        <w:t>Roboty budowlane elektroenergetyczne na terenie działalności PGE Dystrybucja S.A. Oddział Rzeszów Rejon Energetyczny Stalowa Wola – 2 części</w:t>
      </w:r>
      <w:r w:rsidRPr="005A442B">
        <w:rPr>
          <w:rFonts w:ascii="Calibri" w:hAnsi="Calibri" w:cs="Arial"/>
          <w:snapToGrid w:val="0"/>
          <w:color w:val="000000"/>
          <w:sz w:val="22"/>
          <w:szCs w:val="22"/>
        </w:rPr>
        <w:t>”</w:t>
      </w:r>
      <w:r w:rsidR="001A0754">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Default="00B24C4F" w:rsidP="00A8557F">
      <w:pPr>
        <w:pStyle w:val="NRI"/>
      </w:pPr>
      <w:r w:rsidRPr="00A07F62">
        <w:rPr>
          <w:lang w:eastAsia="pl-PL"/>
        </w:rPr>
        <w:t>OSOBY/A UPRAWNIONE/A</w:t>
      </w:r>
      <w:r w:rsidR="009E5DB8" w:rsidRPr="00A07F62">
        <w:rPr>
          <w:lang w:eastAsia="pl-PL"/>
        </w:rPr>
        <w:t xml:space="preserve"> DO KONTAKTÓW</w:t>
      </w:r>
      <w:r w:rsidR="009E5DB8" w:rsidRPr="00E3006E">
        <w:rPr>
          <w:lang w:eastAsia="pl-PL"/>
        </w:rPr>
        <w:t xml:space="preserve">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D1F83">
            <w:pPr>
              <w:spacing w:before="100" w:line="240" w:lineRule="auto"/>
              <w:ind w:left="86"/>
              <w:jc w:val="left"/>
              <w:rPr>
                <w:rFonts w:asciiTheme="minorHAnsi" w:hAnsiTheme="minorHAnsi" w:cs="Arial"/>
                <w:sz w:val="20"/>
                <w:lang w:val="de-DE" w:eastAsia="pl-PL"/>
              </w:rPr>
            </w:pPr>
          </w:p>
        </w:tc>
      </w:tr>
      <w:tr w:rsidR="008E751A" w:rsidRPr="00B126F2" w14:paraId="335A9BC1" w14:textId="77777777" w:rsidTr="008E751A">
        <w:tc>
          <w:tcPr>
            <w:tcW w:w="9684" w:type="dxa"/>
            <w:gridSpan w:val="2"/>
            <w:shd w:val="clear" w:color="auto" w:fill="DBE5F1" w:themeFill="accent1" w:themeFillTint="33"/>
            <w:vAlign w:val="center"/>
          </w:tcPr>
          <w:p w14:paraId="013397FE" w14:textId="507F5091" w:rsidR="008E751A" w:rsidRPr="004A6701" w:rsidRDefault="008E751A" w:rsidP="00BF6984">
            <w:pPr>
              <w:spacing w:line="240" w:lineRule="auto"/>
              <w:jc w:val="center"/>
              <w:rPr>
                <w:rFonts w:asciiTheme="minorHAnsi" w:hAnsiTheme="minorHAnsi" w:cs="Arial"/>
                <w:b/>
                <w:szCs w:val="22"/>
                <w:lang w:val="de-DE" w:eastAsia="pl-PL"/>
              </w:rPr>
            </w:pPr>
            <w:r w:rsidRPr="0035236A">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p>
        </w:tc>
      </w:tr>
      <w:tr w:rsidR="008E751A" w:rsidRPr="00B126F2" w14:paraId="7905096C" w14:textId="77777777" w:rsidTr="008E751A">
        <w:tc>
          <w:tcPr>
            <w:tcW w:w="2009" w:type="dxa"/>
            <w:shd w:val="clear" w:color="auto" w:fill="DBE5F1" w:themeFill="accent1" w:themeFillTint="33"/>
            <w:vAlign w:val="center"/>
          </w:tcPr>
          <w:p w14:paraId="36160299"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shd w:val="clear" w:color="auto" w:fill="auto"/>
            <w:vAlign w:val="center"/>
          </w:tcPr>
          <w:p w14:paraId="056E7181"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r w:rsidR="008E751A" w:rsidRPr="00B126F2" w14:paraId="4A44ADEE" w14:textId="77777777" w:rsidTr="008E751A">
        <w:tc>
          <w:tcPr>
            <w:tcW w:w="2009" w:type="dxa"/>
            <w:shd w:val="clear" w:color="auto" w:fill="DBE5F1" w:themeFill="accent1" w:themeFillTint="33"/>
            <w:vAlign w:val="center"/>
          </w:tcPr>
          <w:p w14:paraId="514770D7"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shd w:val="clear" w:color="auto" w:fill="auto"/>
            <w:vAlign w:val="center"/>
          </w:tcPr>
          <w:p w14:paraId="3CC0C4A4"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r w:rsidR="008E751A" w:rsidRPr="00B126F2" w14:paraId="1D994C8E" w14:textId="77777777" w:rsidTr="008E751A">
        <w:tc>
          <w:tcPr>
            <w:tcW w:w="2009" w:type="dxa"/>
            <w:shd w:val="clear" w:color="auto" w:fill="DBE5F1" w:themeFill="accent1" w:themeFillTint="33"/>
            <w:vAlign w:val="center"/>
          </w:tcPr>
          <w:p w14:paraId="47D161F2"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675" w:type="dxa"/>
            <w:shd w:val="clear" w:color="auto" w:fill="auto"/>
            <w:vAlign w:val="center"/>
          </w:tcPr>
          <w:p w14:paraId="46A75CA0"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r w:rsidR="008E751A" w:rsidRPr="00B126F2" w14:paraId="1ACE157E" w14:textId="77777777" w:rsidTr="008E751A">
        <w:tc>
          <w:tcPr>
            <w:tcW w:w="2009" w:type="dxa"/>
            <w:shd w:val="clear" w:color="auto" w:fill="DBE5F1" w:themeFill="accent1" w:themeFillTint="33"/>
            <w:vAlign w:val="center"/>
          </w:tcPr>
          <w:p w14:paraId="1D1AA2AE"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val="de-DE" w:eastAsia="pl-PL"/>
              </w:rPr>
              <w:t>e-mail:</w:t>
            </w:r>
          </w:p>
        </w:tc>
        <w:tc>
          <w:tcPr>
            <w:tcW w:w="7675" w:type="dxa"/>
            <w:shd w:val="clear" w:color="auto" w:fill="auto"/>
            <w:vAlign w:val="center"/>
          </w:tcPr>
          <w:p w14:paraId="21DF9E71"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3"/>
      </w:r>
      <w:r w:rsidRPr="00742C11">
        <w:rPr>
          <w:sz w:val="20"/>
        </w:rPr>
        <w:t>:</w:t>
      </w:r>
    </w:p>
    <w:p w14:paraId="3207FC74" w14:textId="2A243D13" w:rsidR="00742C11" w:rsidRPr="00742C11" w:rsidRDefault="00742C11" w:rsidP="00A8557F">
      <w:pPr>
        <w:pStyle w:val="Nr"/>
      </w:pPr>
      <w:r w:rsidRPr="00742C11">
        <w:t xml:space="preserve">Część nr </w:t>
      </w:r>
      <w:r w:rsidR="001A0754">
        <w:t>1</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lastRenderedPageBreak/>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3350C397"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4"/>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 xml:space="preserve">(jeżeli Wykonawca zastrzega tajemnicę przedsiębiorstwa zobowiązany jest do </w:t>
      </w:r>
      <w:r w:rsidRPr="00CF4476">
        <w:rPr>
          <w:rFonts w:cs="Calibri"/>
          <w:i/>
          <w:szCs w:val="22"/>
        </w:rPr>
        <w:lastRenderedPageBreak/>
        <w:t>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68DFF" w14:textId="77777777" w:rsidR="008129BA" w:rsidRDefault="008129BA" w:rsidP="004A302B">
      <w:pPr>
        <w:spacing w:line="240" w:lineRule="auto"/>
      </w:pPr>
      <w:r>
        <w:separator/>
      </w:r>
    </w:p>
  </w:endnote>
  <w:endnote w:type="continuationSeparator" w:id="0">
    <w:p w14:paraId="10311EAB" w14:textId="77777777" w:rsidR="008129BA" w:rsidRDefault="008129B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5291E073"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A23802">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A23802">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DEB2D3" w14:textId="77777777" w:rsidR="008129BA" w:rsidRDefault="008129BA" w:rsidP="004A302B">
      <w:pPr>
        <w:spacing w:line="240" w:lineRule="auto"/>
      </w:pPr>
      <w:r>
        <w:separator/>
      </w:r>
    </w:p>
  </w:footnote>
  <w:footnote w:type="continuationSeparator" w:id="0">
    <w:p w14:paraId="38AD64C9" w14:textId="77777777" w:rsidR="008129BA" w:rsidRDefault="008129BA"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6F1B3E57" w14:textId="77777777" w:rsidR="008E751A" w:rsidRPr="008E4544" w:rsidRDefault="008E751A" w:rsidP="008E751A">
      <w:pPr>
        <w:pStyle w:val="Tekstprzypisudolnego"/>
        <w:rPr>
          <w:sz w:val="16"/>
          <w:szCs w:val="16"/>
        </w:rPr>
      </w:pPr>
      <w:r w:rsidRPr="008E4544">
        <w:rPr>
          <w:rStyle w:val="Odwoanieprzypisudolnego"/>
          <w:sz w:val="16"/>
          <w:szCs w:val="16"/>
        </w:rPr>
        <w:footnoteRef/>
      </w:r>
      <w:r w:rsidRPr="008E4544">
        <w:rPr>
          <w:sz w:val="16"/>
          <w:szCs w:val="16"/>
        </w:rPr>
        <w:t xml:space="preserve"> 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63640083">
    <w:abstractNumId w:val="7"/>
  </w:num>
  <w:num w:numId="2" w16cid:durableId="410934988">
    <w:abstractNumId w:val="6"/>
  </w:num>
  <w:num w:numId="3" w16cid:durableId="704520924">
    <w:abstractNumId w:val="8"/>
  </w:num>
  <w:num w:numId="4" w16cid:durableId="778374258">
    <w:abstractNumId w:val="9"/>
  </w:num>
  <w:num w:numId="5" w16cid:durableId="1954901579">
    <w:abstractNumId w:val="12"/>
  </w:num>
  <w:num w:numId="6" w16cid:durableId="224878923">
    <w:abstractNumId w:val="5"/>
  </w:num>
  <w:num w:numId="7" w16cid:durableId="767312703">
    <w:abstractNumId w:val="10"/>
  </w:num>
  <w:num w:numId="8" w16cid:durableId="413015833">
    <w:abstractNumId w:val="13"/>
  </w:num>
  <w:num w:numId="9" w16cid:durableId="16520531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78098552">
    <w:abstractNumId w:val="3"/>
  </w:num>
  <w:num w:numId="11" w16cid:durableId="1753891382">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2EF0"/>
    <w:rsid w:val="00105610"/>
    <w:rsid w:val="001116B5"/>
    <w:rsid w:val="00112269"/>
    <w:rsid w:val="00112825"/>
    <w:rsid w:val="00117691"/>
    <w:rsid w:val="0011796C"/>
    <w:rsid w:val="001212B3"/>
    <w:rsid w:val="00122302"/>
    <w:rsid w:val="001228DC"/>
    <w:rsid w:val="00122C4C"/>
    <w:rsid w:val="0012465E"/>
    <w:rsid w:val="0012511B"/>
    <w:rsid w:val="001256F4"/>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619"/>
    <w:rsid w:val="00193DCF"/>
    <w:rsid w:val="001944B1"/>
    <w:rsid w:val="00194C66"/>
    <w:rsid w:val="00195038"/>
    <w:rsid w:val="00196400"/>
    <w:rsid w:val="00196C53"/>
    <w:rsid w:val="00196E97"/>
    <w:rsid w:val="001A0754"/>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4D2"/>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0AD8"/>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211E"/>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06A"/>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D7B11"/>
    <w:rsid w:val="006E09F7"/>
    <w:rsid w:val="006E25E8"/>
    <w:rsid w:val="006E349D"/>
    <w:rsid w:val="006E5C2B"/>
    <w:rsid w:val="006E7435"/>
    <w:rsid w:val="006F166E"/>
    <w:rsid w:val="006F2267"/>
    <w:rsid w:val="006F2D30"/>
    <w:rsid w:val="006F2DCE"/>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00F"/>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9BA"/>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1DF0"/>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50EB"/>
    <w:rsid w:val="009A7022"/>
    <w:rsid w:val="009A73BF"/>
    <w:rsid w:val="009A7EA0"/>
    <w:rsid w:val="009B1350"/>
    <w:rsid w:val="009B2C02"/>
    <w:rsid w:val="009B3788"/>
    <w:rsid w:val="009B3C0A"/>
    <w:rsid w:val="009B3C31"/>
    <w:rsid w:val="009B43C5"/>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07F62"/>
    <w:rsid w:val="00A111A0"/>
    <w:rsid w:val="00A138C2"/>
    <w:rsid w:val="00A1566C"/>
    <w:rsid w:val="00A16E26"/>
    <w:rsid w:val="00A20853"/>
    <w:rsid w:val="00A20A4C"/>
    <w:rsid w:val="00A20DD7"/>
    <w:rsid w:val="00A21EBA"/>
    <w:rsid w:val="00A21F91"/>
    <w:rsid w:val="00A2200A"/>
    <w:rsid w:val="00A228C3"/>
    <w:rsid w:val="00A22CCC"/>
    <w:rsid w:val="00A22D17"/>
    <w:rsid w:val="00A23802"/>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6984"/>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39A2"/>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4211"/>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8B"/>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 część 1.docx</dmsv2BaseFileName>
    <dmsv2BaseDisplayName xmlns="http://schemas.microsoft.com/sharepoint/v3">Załącznik nr 4 - Formularz oferty część 1</dmsv2BaseDisplayName>
    <dmsv2SWPP2ObjectNumber xmlns="http://schemas.microsoft.com/sharepoint/v3" xsi:nil="true"/>
    <dmsv2SWPP2SumMD5 xmlns="http://schemas.microsoft.com/sharepoint/v3">fbc0aa8eacfa612f26958b96374cfae3</dmsv2SWPP2SumMD5>
    <dmsv2BaseMoved xmlns="http://schemas.microsoft.com/sharepoint/v3">false</dmsv2BaseMoved>
    <dmsv2BaseIsSensitive xmlns="http://schemas.microsoft.com/sharepoint/v3">true</dmsv2BaseIsSensitive>
    <dmsv2SWPP2IDSWPP2 xmlns="http://schemas.microsoft.com/sharepoint/v3">700930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23923546</dmsv2BaseClientSystemDocumentID>
    <dmsv2BaseModifiedByID xmlns="http://schemas.microsoft.com/sharepoint/v3">10100437</dmsv2BaseModifiedByID>
    <dmsv2BaseCreatedByID xmlns="http://schemas.microsoft.com/sharepoint/v3">10100437</dmsv2BaseCreatedByID>
    <dmsv2SWPP2ObjectDepartment xmlns="http://schemas.microsoft.com/sharepoint/v3">00000001000700030000000g000000000001</dmsv2SWPP2ObjectDepartment>
    <dmsv2SWPP2ObjectName xmlns="http://schemas.microsoft.com/sharepoint/v3">Wniosek</dmsv2SWPP2ObjectName>
    <_dlc_DocId xmlns="a19cb1c7-c5c7-46d4-85ae-d83685407bba">JEUP5JKVCYQC-1440096624-20939</_dlc_DocId>
    <_dlc_DocIdUrl xmlns="a19cb1c7-c5c7-46d4-85ae-d83685407bba">
      <Url>https://swpp2.dms.gkpge.pl/sites/41/_layouts/15/DocIdRedir.aspx?ID=JEUP5JKVCYQC-1440096624-20939</Url>
      <Description>JEUP5JKVCYQC-1440096624-20939</Description>
    </_dlc_DocIdUrl>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673C0DA-32E2-4966-B2C1-EA5690D7BA7E}">
  <ds:schemaRefs>
    <ds:schemaRef ds:uri="http://schemas.openxmlformats.org/officeDocument/2006/bibliography"/>
  </ds:schemaRefs>
</ds:datastoreItem>
</file>

<file path=customXml/itemProps2.xml><?xml version="1.0" encoding="utf-8"?>
<ds:datastoreItem xmlns:ds="http://schemas.openxmlformats.org/officeDocument/2006/customXml" ds:itemID="{CEB66491-BFFB-40FF-ACD3-DB99936262D7}">
  <ds:schemaRefs>
    <ds:schemaRef ds:uri="http://schemas.microsoft.com/sharepoint/events"/>
  </ds:schemaRefs>
</ds:datastoreItem>
</file>

<file path=customXml/itemProps3.xml><?xml version="1.0" encoding="utf-8"?>
<ds:datastoreItem xmlns:ds="http://schemas.openxmlformats.org/officeDocument/2006/customXml" ds:itemID="{012F64E2-D874-4F74-A721-1269396E92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1180</Words>
  <Characters>7084</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15</cp:revision>
  <cp:lastPrinted>2020-02-27T07:25:00Z</cp:lastPrinted>
  <dcterms:created xsi:type="dcterms:W3CDTF">2025-03-18T07:04:00Z</dcterms:created>
  <dcterms:modified xsi:type="dcterms:W3CDTF">2026-01-09T09:10:00Z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a2da90ff-1ca1-403c-9730-250c23d8e85c</vt:lpwstr>
  </property>
</Properties>
</file>